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B5B0E" w14:textId="77777777" w:rsidR="00152DC1" w:rsidRDefault="00152DC1" w:rsidP="00152DC1">
      <w:pPr>
        <w:pStyle w:val="Nagwek4"/>
        <w:jc w:val="center"/>
        <w:rPr>
          <w:sz w:val="22"/>
          <w:szCs w:val="22"/>
        </w:rPr>
      </w:pPr>
    </w:p>
    <w:p w14:paraId="46F0FF9A" w14:textId="77777777" w:rsidR="0074284E" w:rsidRDefault="0074284E" w:rsidP="0074284E">
      <w:pPr>
        <w:jc w:val="right"/>
      </w:pPr>
    </w:p>
    <w:p w14:paraId="268A96C8" w14:textId="77777777" w:rsidR="0074284E" w:rsidRDefault="001B2523" w:rsidP="0074284E">
      <w:pPr>
        <w:jc w:val="right"/>
        <w:rPr>
          <w:sz w:val="16"/>
          <w:szCs w:val="16"/>
        </w:rPr>
      </w:pPr>
      <w:r>
        <w:rPr>
          <w:sz w:val="16"/>
          <w:szCs w:val="16"/>
        </w:rPr>
        <w:t xml:space="preserve">            </w:t>
      </w:r>
      <w:r>
        <w:rPr>
          <w:sz w:val="16"/>
          <w:szCs w:val="16"/>
        </w:rPr>
        <w:tab/>
      </w:r>
      <w:r>
        <w:rPr>
          <w:sz w:val="16"/>
          <w:szCs w:val="16"/>
        </w:rPr>
        <w:tab/>
      </w:r>
      <w:r>
        <w:rPr>
          <w:sz w:val="16"/>
          <w:szCs w:val="16"/>
        </w:rPr>
        <w:tab/>
      </w:r>
      <w:r>
        <w:rPr>
          <w:sz w:val="16"/>
          <w:szCs w:val="16"/>
        </w:rPr>
        <w:tab/>
      </w:r>
      <w:r w:rsidRPr="001B2523">
        <w:rPr>
          <w:sz w:val="16"/>
          <w:szCs w:val="16"/>
        </w:rPr>
        <w:t>…………………..</w:t>
      </w:r>
      <w:r w:rsidR="0074284E">
        <w:t xml:space="preserve">, dnia </w:t>
      </w:r>
      <w:r w:rsidR="0074284E">
        <w:rPr>
          <w:sz w:val="16"/>
          <w:szCs w:val="16"/>
        </w:rPr>
        <w:t>...................</w:t>
      </w:r>
      <w:r>
        <w:rPr>
          <w:sz w:val="16"/>
          <w:szCs w:val="16"/>
        </w:rPr>
        <w:t>..............................</w:t>
      </w:r>
    </w:p>
    <w:p w14:paraId="2DC73659" w14:textId="77777777" w:rsidR="001F55D7" w:rsidRDefault="00345825" w:rsidP="0074284E">
      <w:pPr>
        <w:jc w:val="both"/>
        <w:rPr>
          <w:sz w:val="16"/>
          <w:szCs w:val="16"/>
        </w:rPr>
      </w:pPr>
      <w:r>
        <w:rPr>
          <w:sz w:val="16"/>
          <w:szCs w:val="16"/>
        </w:rPr>
        <w:t xml:space="preserve">                                                                                                                                           (miejscowość) </w:t>
      </w:r>
    </w:p>
    <w:p w14:paraId="4E7CB6F1" w14:textId="77777777" w:rsidR="001F55D7" w:rsidRDefault="001F55D7" w:rsidP="0074284E">
      <w:pPr>
        <w:jc w:val="both"/>
        <w:rPr>
          <w:sz w:val="16"/>
          <w:szCs w:val="16"/>
        </w:rPr>
      </w:pPr>
    </w:p>
    <w:p w14:paraId="218327C0" w14:textId="77777777" w:rsidR="0074284E" w:rsidRDefault="0074284E" w:rsidP="0074284E">
      <w:pPr>
        <w:jc w:val="both"/>
        <w:rPr>
          <w:sz w:val="16"/>
          <w:szCs w:val="16"/>
        </w:rPr>
      </w:pPr>
      <w:r>
        <w:rPr>
          <w:sz w:val="16"/>
          <w:szCs w:val="16"/>
        </w:rPr>
        <w:t>....................................................................................</w:t>
      </w:r>
    </w:p>
    <w:p w14:paraId="3F98AF51" w14:textId="77777777" w:rsidR="0074284E" w:rsidRDefault="002944D4" w:rsidP="002944D4">
      <w:pPr>
        <w:rPr>
          <w:sz w:val="16"/>
          <w:szCs w:val="16"/>
        </w:rPr>
      </w:pPr>
      <w:r>
        <w:rPr>
          <w:sz w:val="16"/>
          <w:szCs w:val="16"/>
        </w:rPr>
        <w:t xml:space="preserve">                       </w:t>
      </w:r>
      <w:r w:rsidR="00146FA3">
        <w:rPr>
          <w:sz w:val="16"/>
          <w:szCs w:val="16"/>
        </w:rPr>
        <w:t xml:space="preserve">   </w:t>
      </w:r>
      <w:r w:rsidR="0074284E">
        <w:rPr>
          <w:sz w:val="16"/>
          <w:szCs w:val="16"/>
        </w:rPr>
        <w:t>(</w:t>
      </w:r>
      <w:r>
        <w:rPr>
          <w:sz w:val="16"/>
          <w:szCs w:val="16"/>
        </w:rPr>
        <w:t>pełna nazwa firmy</w:t>
      </w:r>
      <w:r w:rsidR="0074284E">
        <w:rPr>
          <w:sz w:val="16"/>
          <w:szCs w:val="16"/>
        </w:rPr>
        <w:t>)</w:t>
      </w:r>
    </w:p>
    <w:p w14:paraId="5F8A839A" w14:textId="77777777" w:rsidR="0074284E" w:rsidRDefault="0074284E" w:rsidP="0074284E">
      <w:pPr>
        <w:jc w:val="both"/>
        <w:rPr>
          <w:sz w:val="16"/>
          <w:szCs w:val="16"/>
        </w:rPr>
      </w:pPr>
    </w:p>
    <w:p w14:paraId="5FE7883B" w14:textId="77777777" w:rsidR="00C25FB0" w:rsidRDefault="0074284E" w:rsidP="0074284E">
      <w:pPr>
        <w:jc w:val="both"/>
        <w:rPr>
          <w:sz w:val="16"/>
          <w:szCs w:val="16"/>
        </w:rPr>
      </w:pPr>
      <w:r>
        <w:rPr>
          <w:sz w:val="16"/>
          <w:szCs w:val="16"/>
        </w:rPr>
        <w:t>....................................................................................</w:t>
      </w:r>
    </w:p>
    <w:p w14:paraId="50621EBE" w14:textId="77777777" w:rsidR="0074284E" w:rsidRDefault="00C25FB0" w:rsidP="0074284E">
      <w:pPr>
        <w:jc w:val="both"/>
        <w:rPr>
          <w:sz w:val="16"/>
          <w:szCs w:val="16"/>
        </w:rPr>
      </w:pPr>
      <w:r>
        <w:rPr>
          <w:sz w:val="16"/>
          <w:szCs w:val="16"/>
        </w:rPr>
        <w:t xml:space="preserve">                                    </w:t>
      </w:r>
      <w:r w:rsidR="0074284E">
        <w:rPr>
          <w:sz w:val="16"/>
          <w:szCs w:val="16"/>
        </w:rPr>
        <w:t>(adres)</w:t>
      </w:r>
    </w:p>
    <w:p w14:paraId="5F423AA9" w14:textId="77777777" w:rsidR="0074284E" w:rsidRDefault="0074284E" w:rsidP="0074284E">
      <w:pPr>
        <w:jc w:val="both"/>
        <w:rPr>
          <w:sz w:val="16"/>
          <w:szCs w:val="16"/>
        </w:rPr>
      </w:pPr>
    </w:p>
    <w:p w14:paraId="0AD144DB" w14:textId="77777777" w:rsidR="0074284E" w:rsidRDefault="0074284E" w:rsidP="0074284E">
      <w:pPr>
        <w:jc w:val="both"/>
        <w:rPr>
          <w:sz w:val="16"/>
          <w:szCs w:val="16"/>
        </w:rPr>
      </w:pPr>
      <w:r>
        <w:rPr>
          <w:sz w:val="16"/>
          <w:szCs w:val="16"/>
        </w:rPr>
        <w:t>......................................................</w:t>
      </w:r>
      <w:r w:rsidR="00250EA9">
        <w:rPr>
          <w:sz w:val="16"/>
          <w:szCs w:val="16"/>
        </w:rPr>
        <w:t>..............................</w:t>
      </w:r>
    </w:p>
    <w:p w14:paraId="194B48C6" w14:textId="77777777" w:rsidR="0074284E" w:rsidRDefault="0074284E" w:rsidP="0074284E">
      <w:pPr>
        <w:jc w:val="both"/>
        <w:rPr>
          <w:sz w:val="16"/>
          <w:szCs w:val="16"/>
        </w:rPr>
      </w:pPr>
      <w:r>
        <w:rPr>
          <w:sz w:val="16"/>
          <w:szCs w:val="16"/>
        </w:rPr>
        <w:t xml:space="preserve">     </w:t>
      </w:r>
      <w:r w:rsidR="00C330F5">
        <w:rPr>
          <w:sz w:val="16"/>
          <w:szCs w:val="16"/>
        </w:rPr>
        <w:t xml:space="preserve">                          </w:t>
      </w:r>
      <w:r>
        <w:rPr>
          <w:sz w:val="16"/>
          <w:szCs w:val="16"/>
        </w:rPr>
        <w:t>(</w:t>
      </w:r>
      <w:r w:rsidR="00C330F5">
        <w:rPr>
          <w:sz w:val="16"/>
          <w:szCs w:val="16"/>
        </w:rPr>
        <w:t xml:space="preserve">nr </w:t>
      </w:r>
      <w:r>
        <w:rPr>
          <w:sz w:val="16"/>
          <w:szCs w:val="16"/>
        </w:rPr>
        <w:t>telefon</w:t>
      </w:r>
      <w:r w:rsidR="00C330F5">
        <w:rPr>
          <w:sz w:val="16"/>
          <w:szCs w:val="16"/>
        </w:rPr>
        <w:t>u</w:t>
      </w:r>
      <w:r>
        <w:rPr>
          <w:sz w:val="16"/>
          <w:szCs w:val="16"/>
        </w:rPr>
        <w:t>)</w:t>
      </w:r>
    </w:p>
    <w:p w14:paraId="783384C8" w14:textId="77777777" w:rsidR="00B32F1B" w:rsidRPr="008B1FAE" w:rsidRDefault="00B32F1B" w:rsidP="001B2523">
      <w:pPr>
        <w:pStyle w:val="Tekstpodstawowywcity"/>
        <w:tabs>
          <w:tab w:val="center" w:pos="1701"/>
        </w:tabs>
        <w:ind w:left="0"/>
      </w:pPr>
    </w:p>
    <w:p w14:paraId="6B79D6FA" w14:textId="77777777" w:rsidR="00345825" w:rsidRDefault="00B32F1B" w:rsidP="00345825">
      <w:pPr>
        <w:tabs>
          <w:tab w:val="center" w:pos="1701"/>
        </w:tabs>
        <w:rPr>
          <w:b/>
          <w:bCs/>
          <w:sz w:val="28"/>
          <w:szCs w:val="28"/>
        </w:rPr>
      </w:pPr>
      <w:r w:rsidRPr="008B1FAE">
        <w:rPr>
          <w:vertAlign w:val="superscript"/>
        </w:rPr>
        <w:tab/>
        <w:t xml:space="preserve">             </w:t>
      </w:r>
      <w:r w:rsidRPr="008B1FAE">
        <w:rPr>
          <w:vertAlign w:val="superscript"/>
        </w:rPr>
        <w:tab/>
      </w:r>
      <w:r w:rsidRPr="008B1FAE">
        <w:rPr>
          <w:vertAlign w:val="superscript"/>
        </w:rPr>
        <w:tab/>
      </w:r>
      <w:r w:rsidRPr="008B1FAE">
        <w:rPr>
          <w:b/>
          <w:bCs/>
        </w:rPr>
        <w:tab/>
      </w:r>
      <w:r w:rsidRPr="008B1FAE">
        <w:rPr>
          <w:b/>
          <w:bCs/>
        </w:rPr>
        <w:tab/>
      </w:r>
      <w:r w:rsidR="00345825">
        <w:rPr>
          <w:b/>
          <w:bCs/>
          <w:sz w:val="28"/>
          <w:szCs w:val="28"/>
        </w:rPr>
        <w:t xml:space="preserve">Burmistrz Miasta i Gminy </w:t>
      </w:r>
    </w:p>
    <w:p w14:paraId="3C392B6F" w14:textId="77777777" w:rsidR="00345825" w:rsidRDefault="00345825" w:rsidP="00345825">
      <w:pPr>
        <w:tabs>
          <w:tab w:val="center" w:pos="1701"/>
        </w:tabs>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Radzyń Chełmiński </w:t>
      </w:r>
    </w:p>
    <w:p w14:paraId="7844097A" w14:textId="77777777" w:rsidR="00345825" w:rsidRDefault="00345825" w:rsidP="00345825">
      <w:pPr>
        <w:tabs>
          <w:tab w:val="center" w:pos="1701"/>
        </w:tabs>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Pl. Tow. Jaszczurczego 9</w:t>
      </w:r>
    </w:p>
    <w:p w14:paraId="652C8A73" w14:textId="77777777" w:rsidR="00345825" w:rsidRPr="005B7E6A" w:rsidRDefault="00345825" w:rsidP="00345825">
      <w:pPr>
        <w:tabs>
          <w:tab w:val="center" w:pos="1701"/>
        </w:tabs>
        <w:rPr>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87-220 Radzyń Chełmiński </w:t>
      </w:r>
    </w:p>
    <w:p w14:paraId="78C844CD" w14:textId="77777777" w:rsidR="000840B2" w:rsidRPr="008B1FAE" w:rsidRDefault="000840B2" w:rsidP="00B32F1B">
      <w:pPr>
        <w:rPr>
          <w:b/>
          <w:bCs/>
          <w:sz w:val="22"/>
          <w:szCs w:val="22"/>
        </w:rPr>
      </w:pPr>
    </w:p>
    <w:p w14:paraId="3604634F" w14:textId="77777777" w:rsidR="006B5094" w:rsidRDefault="006B5094" w:rsidP="006B5094">
      <w:pPr>
        <w:pStyle w:val="Default"/>
        <w:rPr>
          <w:color w:val="auto"/>
        </w:rPr>
      </w:pPr>
    </w:p>
    <w:p w14:paraId="6162AAD5" w14:textId="127B57E5" w:rsidR="00A837FC" w:rsidRPr="00345825" w:rsidRDefault="006B5094" w:rsidP="00345825">
      <w:pPr>
        <w:pStyle w:val="Tekstpodstawowywcity"/>
        <w:spacing w:line="360" w:lineRule="auto"/>
        <w:ind w:left="0" w:firstLine="709"/>
      </w:pPr>
      <w:r>
        <w:t xml:space="preserve"> </w:t>
      </w:r>
      <w:r w:rsidRPr="001F2BD0">
        <w:t xml:space="preserve">Na podstawie art. 9i ustawy z dnia 13 września 1996 r. o utrzymaniu czystości </w:t>
      </w:r>
      <w:r w:rsidR="00890A99">
        <w:t xml:space="preserve">                    </w:t>
      </w:r>
      <w:r w:rsidRPr="001F2BD0">
        <w:t>i porządku w gminach (</w:t>
      </w:r>
      <w:r w:rsidR="00E40863">
        <w:t xml:space="preserve">t. j. </w:t>
      </w:r>
      <w:r w:rsidRPr="001F2BD0">
        <w:t>Dz. U. z 201</w:t>
      </w:r>
      <w:r w:rsidR="00DE4054">
        <w:t>9</w:t>
      </w:r>
      <w:r w:rsidRPr="001F2BD0">
        <w:t xml:space="preserve"> r., poz. </w:t>
      </w:r>
      <w:r w:rsidR="00DE4054">
        <w:t>2010</w:t>
      </w:r>
      <w:r w:rsidR="00BD04B8">
        <w:t xml:space="preserve"> ze zm.</w:t>
      </w:r>
      <w:r w:rsidRPr="001F2BD0">
        <w:t xml:space="preserve">) oraz </w:t>
      </w:r>
      <w:r w:rsidR="001973F8">
        <w:t>na podstawie zapisów ustawy z dnia 6 marca 2018 roku Prawo przedsiębiorców (t. j. Dz. U z 201</w:t>
      </w:r>
      <w:r w:rsidR="00DE4054">
        <w:t>9</w:t>
      </w:r>
      <w:r w:rsidR="001973F8">
        <w:t xml:space="preserve"> r., poz. </w:t>
      </w:r>
      <w:r w:rsidR="00DE4054">
        <w:t>1292 ze zm.</w:t>
      </w:r>
      <w:r w:rsidR="00972D59">
        <w:t xml:space="preserve">) </w:t>
      </w:r>
      <w:r w:rsidR="000840B2">
        <w:t>w związku</w:t>
      </w:r>
      <w:r w:rsidR="00BD04B8">
        <w:t xml:space="preserve"> </w:t>
      </w:r>
      <w:r w:rsidR="000840B2">
        <w:t>z zaprzestaniem wykonywania działalnośc</w:t>
      </w:r>
      <w:r w:rsidR="00BD6491">
        <w:t xml:space="preserve">i w zakresie odbierania odpadów </w:t>
      </w:r>
      <w:r w:rsidR="000840B2">
        <w:t xml:space="preserve">od właścicieli nieruchomości </w:t>
      </w:r>
      <w:r w:rsidR="00345825">
        <w:t>z terenu miasta i gminy Radzyń Chełmiński</w:t>
      </w:r>
      <w:r w:rsidR="000840B2">
        <w:t xml:space="preserve">, </w:t>
      </w:r>
      <w:r w:rsidR="00BD6491">
        <w:t xml:space="preserve">wnoszę </w:t>
      </w:r>
      <w:r w:rsidRPr="001F2BD0">
        <w:t>o wykreślenie</w:t>
      </w:r>
      <w:r w:rsidR="00BD6491">
        <w:t xml:space="preserve"> </w:t>
      </w:r>
      <w:r w:rsidRPr="001F2BD0">
        <w:t>z rejestru działalności regulowanej</w:t>
      </w:r>
      <w:r w:rsidR="000840B2">
        <w:t xml:space="preserve">, </w:t>
      </w:r>
      <w:r w:rsidRPr="001F2BD0">
        <w:t xml:space="preserve">zgodnie z informacjami zamieszczonymi we wniosku: </w:t>
      </w:r>
    </w:p>
    <w:tbl>
      <w:tblPr>
        <w:tblStyle w:val="Tabela-Siatk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42"/>
        <w:gridCol w:w="4510"/>
      </w:tblGrid>
      <w:tr w:rsidR="000073FD" w14:paraId="5419E7B8" w14:textId="77777777" w:rsidTr="00CB5640">
        <w:tc>
          <w:tcPr>
            <w:tcW w:w="4606" w:type="dxa"/>
          </w:tcPr>
          <w:p w14:paraId="2140A51E" w14:textId="77777777" w:rsidR="00345825" w:rsidRDefault="00345825" w:rsidP="00EB1D67">
            <w:pPr>
              <w:pStyle w:val="Tekstpodstawowywcity"/>
              <w:ind w:left="0"/>
              <w:rPr>
                <w:rFonts w:ascii="Times New Roman" w:hAnsi="Times New Roman" w:cs="Times New Roman"/>
                <w:position w:val="20"/>
                <w:sz w:val="24"/>
                <w:szCs w:val="24"/>
              </w:rPr>
            </w:pPr>
          </w:p>
          <w:p w14:paraId="480B2D6A" w14:textId="77777777" w:rsidR="000073FD" w:rsidRDefault="000073FD" w:rsidP="00EB1D67">
            <w:pPr>
              <w:pStyle w:val="Tekstpodstawowywcity"/>
              <w:ind w:left="0"/>
              <w:rPr>
                <w:rFonts w:ascii="Times New Roman" w:hAnsi="Times New Roman" w:cs="Times New Roman"/>
                <w:position w:val="20"/>
                <w:sz w:val="24"/>
                <w:szCs w:val="24"/>
              </w:rPr>
            </w:pPr>
            <w:r w:rsidRPr="00EB1D67">
              <w:rPr>
                <w:rFonts w:ascii="Times New Roman" w:hAnsi="Times New Roman" w:cs="Times New Roman"/>
                <w:position w:val="20"/>
                <w:sz w:val="24"/>
                <w:szCs w:val="24"/>
              </w:rPr>
              <w:t>Firma, oznaczenie siedziby i adres albo imię, nazwisko i adres przedsiębiorcy</w:t>
            </w:r>
            <w:r w:rsidR="00EB1D67" w:rsidRPr="00EB1D67">
              <w:rPr>
                <w:rFonts w:ascii="Times New Roman" w:hAnsi="Times New Roman" w:cs="Times New Roman"/>
                <w:position w:val="20"/>
                <w:sz w:val="24"/>
                <w:szCs w:val="24"/>
              </w:rPr>
              <w:t>:</w:t>
            </w:r>
          </w:p>
          <w:p w14:paraId="6FDA1A37" w14:textId="77777777" w:rsidR="00345825" w:rsidRPr="00EB1D67" w:rsidRDefault="00345825" w:rsidP="00EB1D67">
            <w:pPr>
              <w:pStyle w:val="Tekstpodstawowywcity"/>
              <w:ind w:left="0"/>
              <w:rPr>
                <w:rFonts w:ascii="Times New Roman" w:hAnsi="Times New Roman" w:cs="Times New Roman"/>
                <w:position w:val="20"/>
                <w:sz w:val="24"/>
                <w:szCs w:val="24"/>
              </w:rPr>
            </w:pPr>
          </w:p>
        </w:tc>
        <w:tc>
          <w:tcPr>
            <w:tcW w:w="4606" w:type="dxa"/>
          </w:tcPr>
          <w:p w14:paraId="1D2CA09A" w14:textId="77777777" w:rsidR="000073FD" w:rsidRDefault="000073FD" w:rsidP="001B2523">
            <w:pPr>
              <w:pStyle w:val="Tekstpodstawowywcity"/>
              <w:ind w:left="0"/>
              <w:rPr>
                <w:position w:val="20"/>
              </w:rPr>
            </w:pPr>
          </w:p>
        </w:tc>
      </w:tr>
      <w:tr w:rsidR="000073FD" w14:paraId="12B06186" w14:textId="77777777" w:rsidTr="00CB5640">
        <w:tc>
          <w:tcPr>
            <w:tcW w:w="4606" w:type="dxa"/>
          </w:tcPr>
          <w:p w14:paraId="00DB6B65" w14:textId="77777777" w:rsidR="000073FD" w:rsidRPr="00EB1D67" w:rsidRDefault="000073FD" w:rsidP="00EB1D67">
            <w:pPr>
              <w:pStyle w:val="Tekstpodstawowywcity"/>
              <w:ind w:left="0"/>
              <w:rPr>
                <w:rFonts w:ascii="Times New Roman" w:hAnsi="Times New Roman" w:cs="Times New Roman"/>
                <w:position w:val="20"/>
                <w:sz w:val="24"/>
                <w:szCs w:val="24"/>
              </w:rPr>
            </w:pPr>
            <w:r w:rsidRPr="00EB1D67">
              <w:rPr>
                <w:rFonts w:ascii="Times New Roman" w:hAnsi="Times New Roman" w:cs="Times New Roman"/>
                <w:position w:val="20"/>
                <w:sz w:val="24"/>
                <w:szCs w:val="24"/>
              </w:rPr>
              <w:t xml:space="preserve">Numer identyfikacji podatkowej </w:t>
            </w:r>
            <w:r w:rsidRPr="00EB1D67">
              <w:rPr>
                <w:rFonts w:ascii="Times New Roman" w:hAnsi="Times New Roman" w:cs="Times New Roman"/>
                <w:b/>
                <w:position w:val="20"/>
                <w:sz w:val="24"/>
                <w:szCs w:val="24"/>
              </w:rPr>
              <w:t>NIP</w:t>
            </w:r>
            <w:r w:rsidR="00EB1D67" w:rsidRPr="00EB1D67">
              <w:rPr>
                <w:rFonts w:ascii="Times New Roman" w:hAnsi="Times New Roman" w:cs="Times New Roman"/>
                <w:b/>
                <w:position w:val="20"/>
                <w:sz w:val="24"/>
                <w:szCs w:val="24"/>
              </w:rPr>
              <w:t>:</w:t>
            </w:r>
          </w:p>
        </w:tc>
        <w:tc>
          <w:tcPr>
            <w:tcW w:w="4606" w:type="dxa"/>
          </w:tcPr>
          <w:p w14:paraId="7CB3A43B" w14:textId="77777777" w:rsidR="000073FD" w:rsidRDefault="000073FD" w:rsidP="001B2523">
            <w:pPr>
              <w:pStyle w:val="Tekstpodstawowywcity"/>
              <w:ind w:left="0"/>
              <w:rPr>
                <w:position w:val="20"/>
              </w:rPr>
            </w:pPr>
          </w:p>
        </w:tc>
      </w:tr>
      <w:tr w:rsidR="00862A45" w14:paraId="7C2D1592" w14:textId="77777777" w:rsidTr="00CB5640">
        <w:tc>
          <w:tcPr>
            <w:tcW w:w="4606" w:type="dxa"/>
          </w:tcPr>
          <w:p w14:paraId="139A1AE3" w14:textId="77777777" w:rsidR="00862A45" w:rsidRPr="00862A45" w:rsidRDefault="00862A45" w:rsidP="00EB1D67">
            <w:pPr>
              <w:pStyle w:val="Tekstpodstawowywcity"/>
              <w:ind w:left="0"/>
              <w:rPr>
                <w:rFonts w:ascii="Times New Roman" w:hAnsi="Times New Roman" w:cs="Times New Roman"/>
                <w:position w:val="20"/>
                <w:sz w:val="24"/>
                <w:szCs w:val="24"/>
              </w:rPr>
            </w:pPr>
            <w:r w:rsidRPr="00862A45">
              <w:rPr>
                <w:rFonts w:ascii="Times New Roman" w:hAnsi="Times New Roman" w:cs="Times New Roman"/>
                <w:position w:val="20"/>
                <w:sz w:val="24"/>
                <w:szCs w:val="24"/>
              </w:rPr>
              <w:t>Nadany numer rejestrowy:</w:t>
            </w:r>
          </w:p>
        </w:tc>
        <w:tc>
          <w:tcPr>
            <w:tcW w:w="4606" w:type="dxa"/>
          </w:tcPr>
          <w:p w14:paraId="1A063BB4" w14:textId="77777777" w:rsidR="00862A45" w:rsidRDefault="00862A45" w:rsidP="001B2523">
            <w:pPr>
              <w:pStyle w:val="Tekstpodstawowywcity"/>
              <w:ind w:left="0"/>
              <w:rPr>
                <w:position w:val="20"/>
              </w:rPr>
            </w:pPr>
          </w:p>
        </w:tc>
      </w:tr>
    </w:tbl>
    <w:p w14:paraId="68A1702E" w14:textId="77777777" w:rsidR="001B2523" w:rsidRPr="008B1FAE" w:rsidRDefault="001B2523" w:rsidP="001B2523">
      <w:pPr>
        <w:pStyle w:val="Tekstpodstawowywcity"/>
        <w:ind w:left="0"/>
        <w:rPr>
          <w:position w:val="20"/>
          <w:sz w:val="22"/>
          <w:szCs w:val="22"/>
        </w:rPr>
      </w:pPr>
    </w:p>
    <w:p w14:paraId="14599584" w14:textId="77777777" w:rsidR="00345825" w:rsidRDefault="00345825" w:rsidP="00345825">
      <w:pPr>
        <w:pStyle w:val="Default"/>
        <w:jc w:val="both"/>
        <w:rPr>
          <w:sz w:val="23"/>
          <w:szCs w:val="23"/>
        </w:rPr>
      </w:pPr>
      <w:r w:rsidRPr="00A14AD3">
        <w:t>Ponadto proszę o nie*/wydanie zaświadczenia potwierdzającego dokonanie wykreślenia</w:t>
      </w:r>
      <w:r>
        <w:rPr>
          <w:sz w:val="23"/>
          <w:szCs w:val="23"/>
        </w:rPr>
        <w:t xml:space="preserve">. </w:t>
      </w:r>
    </w:p>
    <w:p w14:paraId="4BC9A5A5" w14:textId="77777777" w:rsidR="00345825" w:rsidRDefault="00345825" w:rsidP="00345825">
      <w:pPr>
        <w:pStyle w:val="Default"/>
        <w:rPr>
          <w:sz w:val="23"/>
          <w:szCs w:val="23"/>
        </w:rPr>
      </w:pPr>
      <w:r>
        <w:rPr>
          <w:sz w:val="23"/>
          <w:szCs w:val="23"/>
        </w:rPr>
        <w:t xml:space="preserve">                                                                                             </w:t>
      </w:r>
    </w:p>
    <w:p w14:paraId="11E489BB" w14:textId="77777777" w:rsidR="00B32F1B" w:rsidRPr="00345825" w:rsidRDefault="00345825" w:rsidP="00345825">
      <w:pPr>
        <w:pStyle w:val="Default"/>
        <w:rPr>
          <w:sz w:val="20"/>
          <w:szCs w:val="20"/>
        </w:rPr>
      </w:pPr>
      <w:r>
        <w:rPr>
          <w:sz w:val="23"/>
          <w:szCs w:val="23"/>
        </w:rPr>
        <w:t xml:space="preserve">                                                                                                 </w:t>
      </w:r>
    </w:p>
    <w:p w14:paraId="078475CC" w14:textId="77777777" w:rsidR="00345825" w:rsidRPr="004740C4" w:rsidRDefault="00345825" w:rsidP="00345825">
      <w:pPr>
        <w:pStyle w:val="Tekstpodstawowywcity"/>
        <w:ind w:left="3538" w:firstLine="62"/>
        <w:rPr>
          <w:sz w:val="16"/>
          <w:szCs w:val="16"/>
        </w:rPr>
      </w:pPr>
      <w:r w:rsidRPr="004740C4">
        <w:rPr>
          <w:sz w:val="16"/>
          <w:szCs w:val="16"/>
        </w:rPr>
        <w:t>………………………………………………………</w:t>
      </w:r>
      <w:r>
        <w:rPr>
          <w:sz w:val="16"/>
          <w:szCs w:val="16"/>
        </w:rPr>
        <w:t>…………………………</w:t>
      </w:r>
    </w:p>
    <w:p w14:paraId="7FA7C2AF" w14:textId="77777777" w:rsidR="00345825" w:rsidRPr="004740C4" w:rsidRDefault="00345825" w:rsidP="00345825">
      <w:pPr>
        <w:pStyle w:val="Tekstpodstawowywcity"/>
        <w:ind w:left="3538"/>
        <w:rPr>
          <w:sz w:val="18"/>
          <w:szCs w:val="18"/>
        </w:rPr>
      </w:pPr>
      <w:r>
        <w:tab/>
      </w:r>
      <w:r w:rsidRPr="004740C4">
        <w:rPr>
          <w:sz w:val="18"/>
          <w:szCs w:val="18"/>
        </w:rPr>
        <w:t>(</w:t>
      </w:r>
      <w:r>
        <w:rPr>
          <w:sz w:val="18"/>
          <w:szCs w:val="18"/>
        </w:rPr>
        <w:t>podpis przedsiębiorcy lub osoby uprawionej do reprezentowania   przedsiębiorcy ze wskazaniem imienia i nazwiska oraz pełnionej funkcji</w:t>
      </w:r>
      <w:r w:rsidRPr="004740C4">
        <w:rPr>
          <w:sz w:val="18"/>
          <w:szCs w:val="18"/>
        </w:rPr>
        <w:t>)</w:t>
      </w:r>
    </w:p>
    <w:p w14:paraId="61E4C0E3" w14:textId="77777777" w:rsidR="00345825" w:rsidRDefault="00345825" w:rsidP="00345825">
      <w:pPr>
        <w:rPr>
          <w:sz w:val="18"/>
          <w:szCs w:val="20"/>
        </w:rPr>
      </w:pPr>
    </w:p>
    <w:p w14:paraId="1FC8B47C" w14:textId="77777777" w:rsidR="00345825" w:rsidRDefault="00345825" w:rsidP="00345825">
      <w:pPr>
        <w:jc w:val="both"/>
        <w:rPr>
          <w:b/>
          <w:sz w:val="22"/>
          <w:szCs w:val="22"/>
        </w:rPr>
      </w:pPr>
    </w:p>
    <w:p w14:paraId="71C0C1B9" w14:textId="715E6CC2" w:rsidR="00345825" w:rsidRPr="00345825" w:rsidRDefault="00345825" w:rsidP="00345825">
      <w:pPr>
        <w:jc w:val="both"/>
        <w:rPr>
          <w:b/>
          <w:sz w:val="22"/>
          <w:szCs w:val="22"/>
        </w:rPr>
      </w:pPr>
      <w:r w:rsidRPr="008B1FAE">
        <w:rPr>
          <w:b/>
          <w:sz w:val="22"/>
          <w:szCs w:val="22"/>
        </w:rPr>
        <w:t>Do wniosku załączam</w:t>
      </w:r>
      <w:r>
        <w:rPr>
          <w:b/>
          <w:sz w:val="22"/>
          <w:szCs w:val="22"/>
        </w:rPr>
        <w:t xml:space="preserve"> </w:t>
      </w:r>
      <w:r>
        <w:rPr>
          <w:rFonts w:eastAsia="Calibri"/>
          <w:sz w:val="22"/>
          <w:szCs w:val="22"/>
        </w:rPr>
        <w:t>d</w:t>
      </w:r>
      <w:r w:rsidRPr="003402F3">
        <w:rPr>
          <w:rFonts w:eastAsia="Calibri"/>
          <w:sz w:val="22"/>
          <w:szCs w:val="22"/>
        </w:rPr>
        <w:t xml:space="preserve">owód uiszczenia opłaty skarbowej w wysokości </w:t>
      </w:r>
      <w:r>
        <w:rPr>
          <w:rFonts w:eastAsia="Calibri"/>
          <w:sz w:val="22"/>
          <w:szCs w:val="22"/>
        </w:rPr>
        <w:t>17</w:t>
      </w:r>
      <w:r w:rsidRPr="003402F3">
        <w:rPr>
          <w:rFonts w:eastAsia="Calibri"/>
          <w:sz w:val="22"/>
          <w:szCs w:val="22"/>
        </w:rPr>
        <w:t>,00 zł</w:t>
      </w:r>
      <w:r>
        <w:rPr>
          <w:rFonts w:eastAsia="Calibri"/>
          <w:sz w:val="22"/>
          <w:szCs w:val="22"/>
        </w:rPr>
        <w:t>,</w:t>
      </w:r>
      <w:r w:rsidRPr="003402F3">
        <w:rPr>
          <w:rFonts w:eastAsia="Calibri"/>
          <w:sz w:val="22"/>
          <w:szCs w:val="22"/>
        </w:rPr>
        <w:t xml:space="preserve"> </w:t>
      </w:r>
      <w:r w:rsidRPr="003402F3">
        <w:rPr>
          <w:sz w:val="22"/>
          <w:szCs w:val="22"/>
        </w:rPr>
        <w:t xml:space="preserve">zgodnie z ustawą </w:t>
      </w:r>
      <w:r w:rsidR="00A14AD3">
        <w:rPr>
          <w:sz w:val="22"/>
          <w:szCs w:val="22"/>
        </w:rPr>
        <w:t xml:space="preserve">                 </w:t>
      </w:r>
      <w:r w:rsidRPr="003402F3">
        <w:rPr>
          <w:sz w:val="22"/>
          <w:szCs w:val="22"/>
        </w:rPr>
        <w:t>z dnia 16 listopada 2006 r. o opłacie skarbowej (</w:t>
      </w:r>
      <w:r>
        <w:rPr>
          <w:sz w:val="22"/>
          <w:szCs w:val="22"/>
        </w:rPr>
        <w:t xml:space="preserve">t. j. </w:t>
      </w:r>
      <w:r w:rsidRPr="003402F3">
        <w:rPr>
          <w:sz w:val="22"/>
          <w:szCs w:val="22"/>
        </w:rPr>
        <w:t>Dz. U. z 201</w:t>
      </w:r>
      <w:r w:rsidR="002633FB">
        <w:rPr>
          <w:sz w:val="22"/>
          <w:szCs w:val="22"/>
        </w:rPr>
        <w:t>9</w:t>
      </w:r>
      <w:r w:rsidRPr="003402F3">
        <w:rPr>
          <w:sz w:val="22"/>
          <w:szCs w:val="22"/>
        </w:rPr>
        <w:t xml:space="preserve"> r., poz. </w:t>
      </w:r>
      <w:r w:rsidR="002633FB">
        <w:rPr>
          <w:sz w:val="22"/>
          <w:szCs w:val="22"/>
        </w:rPr>
        <w:t>1000</w:t>
      </w:r>
      <w:r w:rsidRPr="003402F3">
        <w:rPr>
          <w:sz w:val="22"/>
          <w:szCs w:val="22"/>
        </w:rPr>
        <w:t>)</w:t>
      </w:r>
      <w:r>
        <w:rPr>
          <w:sz w:val="22"/>
          <w:szCs w:val="22"/>
        </w:rPr>
        <w:t>.*</w:t>
      </w:r>
    </w:p>
    <w:p w14:paraId="0AD4DDC2" w14:textId="77777777" w:rsidR="00345825" w:rsidRDefault="00345825" w:rsidP="00345825">
      <w:pPr>
        <w:rPr>
          <w:sz w:val="18"/>
          <w:szCs w:val="20"/>
        </w:rPr>
      </w:pPr>
    </w:p>
    <w:p w14:paraId="234BFF38" w14:textId="77777777" w:rsidR="00345825" w:rsidRDefault="00345825" w:rsidP="00345825">
      <w:pPr>
        <w:rPr>
          <w:sz w:val="18"/>
          <w:szCs w:val="20"/>
        </w:rPr>
      </w:pPr>
    </w:p>
    <w:p w14:paraId="358AD379" w14:textId="77777777" w:rsidR="00345825" w:rsidRDefault="00345825" w:rsidP="00345825">
      <w:pPr>
        <w:rPr>
          <w:sz w:val="18"/>
          <w:szCs w:val="20"/>
        </w:rPr>
      </w:pPr>
    </w:p>
    <w:p w14:paraId="29DF916A" w14:textId="77777777" w:rsidR="00B32F1B" w:rsidRPr="00A14AD3" w:rsidRDefault="00345825" w:rsidP="00B32F1B">
      <w:pPr>
        <w:rPr>
          <w:sz w:val="20"/>
        </w:rPr>
      </w:pPr>
      <w:r>
        <w:rPr>
          <w:sz w:val="18"/>
          <w:szCs w:val="20"/>
        </w:rPr>
        <w:t>*</w:t>
      </w:r>
      <w:r w:rsidRPr="00B21C08">
        <w:rPr>
          <w:sz w:val="18"/>
          <w:szCs w:val="20"/>
        </w:rPr>
        <w:t xml:space="preserve"> </w:t>
      </w:r>
      <w:r>
        <w:rPr>
          <w:sz w:val="18"/>
          <w:szCs w:val="20"/>
        </w:rPr>
        <w:t xml:space="preserve">niepotrzebne </w:t>
      </w:r>
      <w:r w:rsidRPr="00B21C08">
        <w:rPr>
          <w:sz w:val="18"/>
          <w:szCs w:val="20"/>
        </w:rPr>
        <w:t>skreśli</w:t>
      </w:r>
      <w:r w:rsidR="00A14AD3">
        <w:rPr>
          <w:sz w:val="18"/>
          <w:szCs w:val="20"/>
        </w:rPr>
        <w:t xml:space="preserve">ć </w:t>
      </w:r>
    </w:p>
    <w:p w14:paraId="00DA5BCA" w14:textId="77777777" w:rsidR="00B31B67" w:rsidRDefault="00B31B67" w:rsidP="00360C40">
      <w:pPr>
        <w:jc w:val="both"/>
        <w:rPr>
          <w:b/>
          <w:sz w:val="22"/>
          <w:szCs w:val="22"/>
        </w:rPr>
      </w:pPr>
    </w:p>
    <w:p w14:paraId="54000469" w14:textId="77777777" w:rsidR="00B32F1B" w:rsidRPr="008B1FAE" w:rsidRDefault="00B32F1B" w:rsidP="00B32F1B">
      <w:pPr>
        <w:rPr>
          <w:sz w:val="22"/>
          <w:szCs w:val="22"/>
        </w:rPr>
      </w:pPr>
    </w:p>
    <w:p w14:paraId="62A9234C" w14:textId="77777777" w:rsidR="005F1E89" w:rsidRPr="005E6F2D" w:rsidRDefault="005F1E89" w:rsidP="005F1E89">
      <w:pPr>
        <w:jc w:val="center"/>
        <w:rPr>
          <w:b/>
          <w:bCs/>
        </w:rPr>
      </w:pPr>
      <w:r w:rsidRPr="005E6F2D">
        <w:rPr>
          <w:b/>
          <w:bCs/>
        </w:rPr>
        <w:t>KLAUZULA INFORMACYJNA</w:t>
      </w:r>
    </w:p>
    <w:p w14:paraId="0DBBF700" w14:textId="77777777" w:rsidR="005F1E89" w:rsidRDefault="005F1E89" w:rsidP="005F1E89">
      <w:pPr>
        <w:rPr>
          <w:sz w:val="22"/>
          <w:szCs w:val="22"/>
        </w:rPr>
      </w:pPr>
    </w:p>
    <w:p w14:paraId="7EFF6D0C" w14:textId="77777777" w:rsidR="005F1E89" w:rsidRPr="005E6F2D" w:rsidRDefault="005F1E89" w:rsidP="005F1E89">
      <w:pPr>
        <w:rPr>
          <w:sz w:val="22"/>
          <w:szCs w:val="22"/>
        </w:rPr>
      </w:pPr>
      <w:r w:rsidRPr="005E6F2D">
        <w:rPr>
          <w:sz w:val="22"/>
          <w:szCs w:val="22"/>
        </w:rPr>
        <w:t xml:space="preserve">Zgodnie z art. 13 ogólnego rozporządzenia o ochronie danych osobowych z dnia 27 kwietnia 2016 r. (Dz. Urz. UE L 119 z 04.05.2016) informuję, iż: </w:t>
      </w:r>
    </w:p>
    <w:p w14:paraId="28077273" w14:textId="77777777" w:rsidR="005F1E89" w:rsidRPr="005E6F2D" w:rsidRDefault="005F1E89" w:rsidP="00990927">
      <w:pPr>
        <w:numPr>
          <w:ilvl w:val="0"/>
          <w:numId w:val="1"/>
        </w:numPr>
        <w:rPr>
          <w:sz w:val="22"/>
          <w:szCs w:val="22"/>
        </w:rPr>
      </w:pPr>
      <w:r w:rsidRPr="005E6F2D">
        <w:rPr>
          <w:sz w:val="22"/>
          <w:szCs w:val="22"/>
        </w:rPr>
        <w:t>Administratorem Pani/Pana danych osobowych jest Urząd Miasta i Gminy Radzyn Chełmiński z siedzibą: Plac Towarzystwa Jaszczurczego 9, 87-220 Radzyń Chełmiński, który reprezentowany jest przez Burmistrza Radzynia Chełmińskiego. Burmistrz prowadzi operacje przetwarzania Pani/Pana danych osobowych;</w:t>
      </w:r>
    </w:p>
    <w:p w14:paraId="40BE80D1" w14:textId="77777777" w:rsidR="005F1E89" w:rsidRPr="005E6F2D" w:rsidRDefault="005F1E89" w:rsidP="00990927">
      <w:pPr>
        <w:numPr>
          <w:ilvl w:val="0"/>
          <w:numId w:val="1"/>
        </w:numPr>
        <w:rPr>
          <w:sz w:val="22"/>
          <w:szCs w:val="22"/>
        </w:rPr>
      </w:pPr>
      <w:r w:rsidRPr="005E6F2D">
        <w:rPr>
          <w:sz w:val="22"/>
          <w:szCs w:val="22"/>
        </w:rPr>
        <w:t>Inspektorem Ochrony Danych jest Pan Krystian Sumiński, adres: Plac Towarzystwa Jaszczurczego 9, 87-220 Radzyń Chełmiński, telefon kontaktowy 56 6886 001 w 157, e-mail: kryzys@radzynchelminski.eu;</w:t>
      </w:r>
    </w:p>
    <w:p w14:paraId="6760A000" w14:textId="77777777" w:rsidR="005F1E89" w:rsidRPr="005E6F2D" w:rsidRDefault="005F1E89" w:rsidP="00990927">
      <w:pPr>
        <w:numPr>
          <w:ilvl w:val="0"/>
          <w:numId w:val="1"/>
        </w:numPr>
        <w:rPr>
          <w:sz w:val="22"/>
          <w:szCs w:val="22"/>
        </w:rPr>
      </w:pPr>
      <w:r w:rsidRPr="005E6F2D">
        <w:rPr>
          <w:sz w:val="22"/>
          <w:szCs w:val="22"/>
        </w:rPr>
        <w:t>Pani/Pana dane osobowe przetwarzane będą w celu realizacji ustawowych zadań urzędu  – na podstawie Art. 6 ust. 1 lit. c ogólnego rozporządzenia o ochronie danych osobowych z dnia 27 kwietnia 2016 r. oraz na podstawie Art. 9 ust.1 lit. g ogólnego rozporządzenia o ochronie danych osobowych z dnia 27 kwietnia 2016 r;</w:t>
      </w:r>
    </w:p>
    <w:p w14:paraId="00E7042F" w14:textId="77777777" w:rsidR="005F1E89" w:rsidRPr="005E6F2D" w:rsidRDefault="005F1E89" w:rsidP="00990927">
      <w:pPr>
        <w:numPr>
          <w:ilvl w:val="0"/>
          <w:numId w:val="1"/>
        </w:numPr>
        <w:rPr>
          <w:sz w:val="22"/>
          <w:szCs w:val="22"/>
        </w:rPr>
      </w:pPr>
      <w:r w:rsidRPr="005E6F2D">
        <w:rPr>
          <w:sz w:val="22"/>
          <w:szCs w:val="22"/>
        </w:rPr>
        <w:t>Odbiorcami Pani/Pana danych osobowych będą wyłącznie podmioty uprawnione do uzyskania danych osobowych na podstawie przepisów prawa;</w:t>
      </w:r>
    </w:p>
    <w:p w14:paraId="39982CEE" w14:textId="77777777" w:rsidR="005F1E89" w:rsidRPr="005E6F2D" w:rsidRDefault="005F1E89" w:rsidP="00990927">
      <w:pPr>
        <w:numPr>
          <w:ilvl w:val="0"/>
          <w:numId w:val="1"/>
        </w:numPr>
        <w:rPr>
          <w:sz w:val="22"/>
          <w:szCs w:val="22"/>
        </w:rPr>
      </w:pPr>
      <w:r w:rsidRPr="005E6F2D">
        <w:rPr>
          <w:sz w:val="22"/>
          <w:szCs w:val="22"/>
        </w:rPr>
        <w:t>Pani/Pana dane osobowe od momentu pozyskania będą przechowywane przez okres wynikający z regulacji prawnych (kategorii archiwalnej dokumentacji, określonej w jednolitym rzeczowym wykazie akt dla organów gmin i związków międzygminnych; umowy o dofinansowanie zawartej między beneficjentem, a określoną instytucją; trwałości danego projektu i konieczności zachowania dokumentacji projektu do celów kontrolnych itp.). Kryteria okresu przechowywania ustala się w oparciu o klasyfikację i kwalifikację dokumentacji w jednolitym rzeczowym wykazie akt;</w:t>
      </w:r>
    </w:p>
    <w:p w14:paraId="1E008699" w14:textId="77777777" w:rsidR="005F1E89" w:rsidRPr="005E6F2D" w:rsidRDefault="005F1E89" w:rsidP="00990927">
      <w:pPr>
        <w:numPr>
          <w:ilvl w:val="0"/>
          <w:numId w:val="1"/>
        </w:numPr>
        <w:rPr>
          <w:sz w:val="22"/>
          <w:szCs w:val="22"/>
        </w:rPr>
      </w:pPr>
      <w:r w:rsidRPr="005E6F2D">
        <w:rPr>
          <w:sz w:val="22"/>
          <w:szCs w:val="22"/>
        </w:rPr>
        <w:t>Posiada Pani/Pan prawo żądania od administratora dostępu do danych osobowych, prawo do ich sprostowania, usunięcia lub ograniczenia przetwarzania, prawo do wniesienia sprzeciwu wobec przetwarzania, prawo do przenoszenia danych, prawo do cofnięcia zgody w dowolnym momencie;</w:t>
      </w:r>
    </w:p>
    <w:p w14:paraId="15385C40" w14:textId="77777777" w:rsidR="005F1E89" w:rsidRPr="005E6F2D" w:rsidRDefault="005F1E89" w:rsidP="00990927">
      <w:pPr>
        <w:numPr>
          <w:ilvl w:val="0"/>
          <w:numId w:val="1"/>
        </w:numPr>
        <w:rPr>
          <w:sz w:val="22"/>
          <w:szCs w:val="22"/>
        </w:rPr>
      </w:pPr>
      <w:r w:rsidRPr="005E6F2D">
        <w:rPr>
          <w:sz w:val="22"/>
          <w:szCs w:val="22"/>
        </w:rPr>
        <w:t>Ma Pani/Pan prawo wniesienia skargi do organu nadzorczego reprezentowanego przez Prezesa Urzędu Ochrony danych osobowych, gdy przetwarzanie danych osobowych naruszyłoby przepisy RODO;</w:t>
      </w:r>
    </w:p>
    <w:p w14:paraId="2E37AD5C" w14:textId="77777777" w:rsidR="005F1E89" w:rsidRPr="005E6F2D" w:rsidRDefault="005F1E89" w:rsidP="00990927">
      <w:pPr>
        <w:numPr>
          <w:ilvl w:val="0"/>
          <w:numId w:val="1"/>
        </w:numPr>
        <w:rPr>
          <w:sz w:val="22"/>
          <w:szCs w:val="22"/>
        </w:rPr>
      </w:pPr>
      <w:r w:rsidRPr="005E6F2D">
        <w:rPr>
          <w:sz w:val="22"/>
          <w:szCs w:val="22"/>
        </w:rPr>
        <w:t> Podanie danych osobowych w zakresie wymaganym ustawodawstwem  jest obligatoryjne;</w:t>
      </w:r>
    </w:p>
    <w:p w14:paraId="29027F69" w14:textId="77777777" w:rsidR="005F1E89" w:rsidRPr="005E6F2D" w:rsidRDefault="005F1E89" w:rsidP="00990927">
      <w:pPr>
        <w:numPr>
          <w:ilvl w:val="0"/>
          <w:numId w:val="1"/>
        </w:numPr>
        <w:rPr>
          <w:sz w:val="22"/>
          <w:szCs w:val="22"/>
        </w:rPr>
      </w:pPr>
      <w:r w:rsidRPr="005E6F2D">
        <w:rPr>
          <w:sz w:val="22"/>
          <w:szCs w:val="22"/>
        </w:rPr>
        <w:t>W większości przypadków przetwarzanie danych osobowych wynika z przepisów prawa, a ich podawanie przez klienta jest obowiązkowe. W niektórych sprawach podawanie danych osobowych może być dobrowolne, lecz niezbędne do realizacji celów, o których mowa w ust. 3. W sytuacji dobrowolności podawania danych osobowych klienci zostaną o tym fakcie poinformowani. Niepodanie lub podanie niepełnych danych osobowych może skutkować pozostawieniem wniosku  bez rozpatrzenia;</w:t>
      </w:r>
    </w:p>
    <w:p w14:paraId="5FDEA294" w14:textId="77777777" w:rsidR="005F1E89" w:rsidRPr="005E6F2D" w:rsidRDefault="005F1E89" w:rsidP="00990927">
      <w:pPr>
        <w:numPr>
          <w:ilvl w:val="0"/>
          <w:numId w:val="1"/>
        </w:numPr>
        <w:rPr>
          <w:sz w:val="22"/>
          <w:szCs w:val="22"/>
        </w:rPr>
      </w:pPr>
      <w:r w:rsidRPr="005E6F2D">
        <w:rPr>
          <w:sz w:val="22"/>
          <w:szCs w:val="22"/>
        </w:rPr>
        <w:t xml:space="preserve">Ponadto informujemy, iż w związku z przetwarzaniem Pani/Pana danych osobowych nie podlega Pan/Pani decyzjom, które się opierają wyłącznie na zautomatyzowanym przetwarzaniu, w tym profilowaniu, o czym stanowi art. 22 ogólnego rozporządzenia o ochronie danych osobowych. </w:t>
      </w:r>
    </w:p>
    <w:p w14:paraId="7B0FF3E2" w14:textId="77777777" w:rsidR="005F1E89" w:rsidRPr="005E6F2D" w:rsidRDefault="005F1E89" w:rsidP="005F1E89">
      <w:pPr>
        <w:rPr>
          <w:sz w:val="22"/>
          <w:szCs w:val="22"/>
        </w:rPr>
      </w:pPr>
    </w:p>
    <w:p w14:paraId="2E0C296D" w14:textId="77777777" w:rsidR="005F1E89" w:rsidRDefault="005F1E89" w:rsidP="005F1E89">
      <w:pPr>
        <w:rPr>
          <w:sz w:val="22"/>
          <w:szCs w:val="22"/>
        </w:rPr>
      </w:pPr>
    </w:p>
    <w:p w14:paraId="239E0C0C" w14:textId="77777777" w:rsidR="005F1E89" w:rsidRDefault="005F1E89" w:rsidP="005F1E89">
      <w:pPr>
        <w:rPr>
          <w:sz w:val="22"/>
          <w:szCs w:val="22"/>
        </w:rPr>
      </w:pPr>
    </w:p>
    <w:p w14:paraId="0140ECD9" w14:textId="77777777" w:rsidR="005F1E89" w:rsidRDefault="005F1E89" w:rsidP="005F1E89">
      <w:pPr>
        <w:rPr>
          <w:sz w:val="22"/>
          <w:szCs w:val="22"/>
        </w:rPr>
      </w:pPr>
    </w:p>
    <w:p w14:paraId="32CAF50F" w14:textId="77777777" w:rsidR="005F1E89" w:rsidRDefault="005F1E89" w:rsidP="005F1E89">
      <w:pPr>
        <w:rPr>
          <w:sz w:val="22"/>
          <w:szCs w:val="22"/>
        </w:rPr>
      </w:pPr>
    </w:p>
    <w:p w14:paraId="2F280B15" w14:textId="77777777" w:rsidR="005F1E89" w:rsidRPr="005E6F2D" w:rsidRDefault="005F1E89" w:rsidP="005F1E89">
      <w:pPr>
        <w:rPr>
          <w:sz w:val="22"/>
          <w:szCs w:val="22"/>
        </w:rPr>
      </w:pPr>
      <w:r w:rsidRPr="005E6F2D">
        <w:rPr>
          <w:sz w:val="22"/>
          <w:szCs w:val="22"/>
        </w:rPr>
        <w:t>………………………………………………………………………….</w:t>
      </w:r>
    </w:p>
    <w:p w14:paraId="2E3DE050" w14:textId="77777777" w:rsidR="005F1E89" w:rsidRPr="005E6F2D" w:rsidRDefault="005F1E89" w:rsidP="005F1E89">
      <w:pPr>
        <w:rPr>
          <w:sz w:val="22"/>
          <w:szCs w:val="22"/>
        </w:rPr>
      </w:pPr>
      <w:r w:rsidRPr="005E6F2D">
        <w:rPr>
          <w:sz w:val="22"/>
          <w:szCs w:val="22"/>
        </w:rPr>
        <w:t xml:space="preserve">Data i czytelny podpis </w:t>
      </w:r>
    </w:p>
    <w:p w14:paraId="16D31752" w14:textId="77777777" w:rsidR="005F1E89" w:rsidRPr="008B1FAE" w:rsidRDefault="005F1E89" w:rsidP="005F1E89">
      <w:pPr>
        <w:rPr>
          <w:sz w:val="22"/>
          <w:szCs w:val="22"/>
        </w:rPr>
      </w:pPr>
    </w:p>
    <w:p w14:paraId="1FB61A8C" w14:textId="77777777" w:rsidR="00B32F1B" w:rsidRPr="008B1FAE" w:rsidRDefault="00B32F1B" w:rsidP="00B32F1B">
      <w:pPr>
        <w:rPr>
          <w:sz w:val="22"/>
          <w:szCs w:val="22"/>
        </w:rPr>
      </w:pPr>
    </w:p>
    <w:sectPr w:rsidR="00B32F1B" w:rsidRPr="008B1FAE" w:rsidSect="009532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E95FD" w14:textId="77777777" w:rsidR="00990927" w:rsidRDefault="00990927" w:rsidP="00152DC1">
      <w:r>
        <w:separator/>
      </w:r>
    </w:p>
  </w:endnote>
  <w:endnote w:type="continuationSeparator" w:id="0">
    <w:p w14:paraId="3F11790F" w14:textId="77777777" w:rsidR="00990927" w:rsidRDefault="00990927" w:rsidP="0015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A1ED6" w14:textId="77777777" w:rsidR="005F1E66" w:rsidRDefault="005F1E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63376"/>
      <w:docPartObj>
        <w:docPartGallery w:val="Page Numbers (Bottom of Page)"/>
        <w:docPartUnique/>
      </w:docPartObj>
    </w:sdtPr>
    <w:sdtEndPr>
      <w:rPr>
        <w:color w:val="7F7F7F" w:themeColor="background1" w:themeShade="7F"/>
        <w:spacing w:val="60"/>
      </w:rPr>
    </w:sdtEndPr>
    <w:sdtContent>
      <w:p w14:paraId="2B9B6498" w14:textId="77777777" w:rsidR="0007279B" w:rsidRDefault="00990927">
        <w:pPr>
          <w:pStyle w:val="Stopka"/>
          <w:pBdr>
            <w:top w:val="single" w:sz="4" w:space="1" w:color="D9D9D9" w:themeColor="background1" w:themeShade="D9"/>
          </w:pBdr>
          <w:jc w:val="right"/>
        </w:pPr>
      </w:p>
    </w:sdtContent>
  </w:sdt>
  <w:p w14:paraId="036EDBF6" w14:textId="77777777" w:rsidR="0007279B" w:rsidRDefault="0099092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99454" w14:textId="77777777" w:rsidR="005F1E66" w:rsidRDefault="005F1E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748D8" w14:textId="77777777" w:rsidR="00990927" w:rsidRDefault="00990927" w:rsidP="00152DC1">
      <w:r>
        <w:separator/>
      </w:r>
    </w:p>
  </w:footnote>
  <w:footnote w:type="continuationSeparator" w:id="0">
    <w:p w14:paraId="4567336C" w14:textId="77777777" w:rsidR="00990927" w:rsidRDefault="00990927" w:rsidP="00152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88839" w14:textId="77777777" w:rsidR="005F1E66" w:rsidRDefault="005F1E6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B9DFC" w14:textId="77777777" w:rsidR="003007E9" w:rsidRDefault="003007E9">
    <w:pPr>
      <w:pStyle w:val="Nagwek"/>
      <w:rPr>
        <w:i/>
      </w:rPr>
    </w:pPr>
  </w:p>
  <w:p w14:paraId="385898D3" w14:textId="77777777" w:rsidR="0007279B" w:rsidRPr="003007E9" w:rsidRDefault="002B2A46" w:rsidP="008209D8">
    <w:pPr>
      <w:pStyle w:val="Nagwek"/>
      <w:jc w:val="center"/>
      <w:rPr>
        <w:b/>
      </w:rPr>
    </w:pPr>
    <w:r>
      <w:rPr>
        <w:b/>
      </w:rPr>
      <w:t xml:space="preserve">     </w:t>
    </w:r>
    <w:r w:rsidR="00415E8F">
      <w:rPr>
        <w:b/>
      </w:rPr>
      <w:t xml:space="preserve"> </w:t>
    </w:r>
    <w:r w:rsidR="003007E9" w:rsidRPr="003007E9">
      <w:rPr>
        <w:b/>
      </w:rPr>
      <w:t xml:space="preserve">WNIOSEK O </w:t>
    </w:r>
    <w:r w:rsidR="005F1E66">
      <w:rPr>
        <w:b/>
      </w:rPr>
      <w:t>WYKREŚLENIE Z</w:t>
    </w:r>
    <w:r w:rsidR="008209D8">
      <w:rPr>
        <w:b/>
      </w:rPr>
      <w:t xml:space="preserve"> REJESTRU DZIAŁALNOŚCI REGULOWANEJ</w:t>
    </w:r>
    <w:r w:rsidR="00B32F1B">
      <w:rPr>
        <w:b/>
      </w:rPr>
      <w:t xml:space="preserve"> W ZAKRESIE ODBIERANIA ODPADÓW KOMUNALNYCH</w:t>
    </w:r>
  </w:p>
  <w:p w14:paraId="39EBAD0C" w14:textId="77777777" w:rsidR="0007279B" w:rsidRPr="006034E3" w:rsidRDefault="00BA3D10">
    <w:pPr>
      <w:pStyle w:val="Nagwek"/>
      <w:rPr>
        <w:i/>
      </w:rPr>
    </w:pPr>
    <w:r>
      <w:rPr>
        <w:i/>
        <w:noProof/>
      </w:rPr>
      <mc:AlternateContent>
        <mc:Choice Requires="wps">
          <w:drawing>
            <wp:anchor distT="0" distB="0" distL="114300" distR="114300" simplePos="0" relativeHeight="251658240" behindDoc="0" locked="0" layoutInCell="1" allowOverlap="1" wp14:anchorId="14A97F45" wp14:editId="45843E7A">
              <wp:simplePos x="0" y="0"/>
              <wp:positionH relativeFrom="column">
                <wp:posOffset>-462280</wp:posOffset>
              </wp:positionH>
              <wp:positionV relativeFrom="paragraph">
                <wp:posOffset>200660</wp:posOffset>
              </wp:positionV>
              <wp:extent cx="6536055" cy="0"/>
              <wp:effectExtent l="13970" t="10160" r="12700" b="88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60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8A89D0" id="_x0000_t32" coordsize="21600,21600" o:spt="32" o:oned="t" path="m,l21600,21600e" filled="f">
              <v:path arrowok="t" fillok="f" o:connecttype="none"/>
              <o:lock v:ext="edit" shapetype="t"/>
            </v:shapetype>
            <v:shape id="AutoShape 1" o:spid="_x0000_s1026" type="#_x0000_t32" style="position:absolute;margin-left:-36.4pt;margin-top:15.8pt;width:514.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0jU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B7747" w14:textId="77777777" w:rsidR="005F1E66" w:rsidRDefault="005F1E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03"/>
    <w:multiLevelType w:val="multilevel"/>
    <w:tmpl w:val="00000003"/>
    <w:name w:val="WWNum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2" w15:restartNumberingAfterBreak="0">
    <w:nsid w:val="00000004"/>
    <w:multiLevelType w:val="multilevel"/>
    <w:tmpl w:val="00000004"/>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7A6C5CD9"/>
    <w:multiLevelType w:val="multilevel"/>
    <w:tmpl w:val="9A36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1"/>
    <w:rsid w:val="000073FD"/>
    <w:rsid w:val="00007A9C"/>
    <w:rsid w:val="000840B2"/>
    <w:rsid w:val="00086993"/>
    <w:rsid w:val="000A46BE"/>
    <w:rsid w:val="000A6A9B"/>
    <w:rsid w:val="000B1423"/>
    <w:rsid w:val="000D27F8"/>
    <w:rsid w:val="00112758"/>
    <w:rsid w:val="00112D71"/>
    <w:rsid w:val="00146FA3"/>
    <w:rsid w:val="00147774"/>
    <w:rsid w:val="00152DC1"/>
    <w:rsid w:val="00181197"/>
    <w:rsid w:val="00182C40"/>
    <w:rsid w:val="001973F8"/>
    <w:rsid w:val="001B2523"/>
    <w:rsid w:val="001B435D"/>
    <w:rsid w:val="001D700A"/>
    <w:rsid w:val="001F2BD0"/>
    <w:rsid w:val="001F55D7"/>
    <w:rsid w:val="00207B08"/>
    <w:rsid w:val="0022392F"/>
    <w:rsid w:val="00250EA9"/>
    <w:rsid w:val="002633FB"/>
    <w:rsid w:val="002944D4"/>
    <w:rsid w:val="002B2A46"/>
    <w:rsid w:val="002C043A"/>
    <w:rsid w:val="002D509F"/>
    <w:rsid w:val="003007E9"/>
    <w:rsid w:val="0032514D"/>
    <w:rsid w:val="003402F3"/>
    <w:rsid w:val="00345825"/>
    <w:rsid w:val="00356D92"/>
    <w:rsid w:val="00360C40"/>
    <w:rsid w:val="00397F3C"/>
    <w:rsid w:val="003A61A7"/>
    <w:rsid w:val="003C139A"/>
    <w:rsid w:val="003D45BD"/>
    <w:rsid w:val="00415E8F"/>
    <w:rsid w:val="00416FC7"/>
    <w:rsid w:val="00443640"/>
    <w:rsid w:val="004740C4"/>
    <w:rsid w:val="00481E1F"/>
    <w:rsid w:val="004B79B7"/>
    <w:rsid w:val="004E2A85"/>
    <w:rsid w:val="00500F16"/>
    <w:rsid w:val="0052583B"/>
    <w:rsid w:val="00555762"/>
    <w:rsid w:val="00582E50"/>
    <w:rsid w:val="005D7AFC"/>
    <w:rsid w:val="005F1E66"/>
    <w:rsid w:val="005F1E89"/>
    <w:rsid w:val="005F5927"/>
    <w:rsid w:val="00600D59"/>
    <w:rsid w:val="006604B5"/>
    <w:rsid w:val="006B5094"/>
    <w:rsid w:val="006D3C19"/>
    <w:rsid w:val="006F6CAC"/>
    <w:rsid w:val="007105AD"/>
    <w:rsid w:val="00721158"/>
    <w:rsid w:val="0074284E"/>
    <w:rsid w:val="007A72B7"/>
    <w:rsid w:val="0080213E"/>
    <w:rsid w:val="0081382B"/>
    <w:rsid w:val="008209D8"/>
    <w:rsid w:val="00836FD7"/>
    <w:rsid w:val="008448B5"/>
    <w:rsid w:val="00845D96"/>
    <w:rsid w:val="00862A45"/>
    <w:rsid w:val="00890A99"/>
    <w:rsid w:val="008D2632"/>
    <w:rsid w:val="00942ECE"/>
    <w:rsid w:val="00954A6C"/>
    <w:rsid w:val="0096027A"/>
    <w:rsid w:val="00972D59"/>
    <w:rsid w:val="00990927"/>
    <w:rsid w:val="009B77DD"/>
    <w:rsid w:val="009C3702"/>
    <w:rsid w:val="009F199B"/>
    <w:rsid w:val="00A0307A"/>
    <w:rsid w:val="00A14AD3"/>
    <w:rsid w:val="00A32E7E"/>
    <w:rsid w:val="00A743B5"/>
    <w:rsid w:val="00A837FC"/>
    <w:rsid w:val="00A8774D"/>
    <w:rsid w:val="00A93AF2"/>
    <w:rsid w:val="00AA1D18"/>
    <w:rsid w:val="00AE40E8"/>
    <w:rsid w:val="00B31B67"/>
    <w:rsid w:val="00B32F1B"/>
    <w:rsid w:val="00B43E2A"/>
    <w:rsid w:val="00BA3D10"/>
    <w:rsid w:val="00BD04B8"/>
    <w:rsid w:val="00BD6491"/>
    <w:rsid w:val="00BF7D46"/>
    <w:rsid w:val="00C25FB0"/>
    <w:rsid w:val="00C330F5"/>
    <w:rsid w:val="00C45AB3"/>
    <w:rsid w:val="00C83ABC"/>
    <w:rsid w:val="00CB04B6"/>
    <w:rsid w:val="00CB5640"/>
    <w:rsid w:val="00CD5F71"/>
    <w:rsid w:val="00D151A4"/>
    <w:rsid w:val="00D30CA3"/>
    <w:rsid w:val="00D61308"/>
    <w:rsid w:val="00D70B88"/>
    <w:rsid w:val="00DB0E0D"/>
    <w:rsid w:val="00DC4D41"/>
    <w:rsid w:val="00DE4054"/>
    <w:rsid w:val="00DE44BF"/>
    <w:rsid w:val="00E40863"/>
    <w:rsid w:val="00E9526E"/>
    <w:rsid w:val="00EB15E7"/>
    <w:rsid w:val="00EB1D67"/>
    <w:rsid w:val="00ED321D"/>
    <w:rsid w:val="00F60F6B"/>
    <w:rsid w:val="00F843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A694E"/>
  <w15:docId w15:val="{62C6B28D-4AAB-46B3-AA7F-7FCC5594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DC1"/>
    <w:rPr>
      <w:rFonts w:eastAsia="Times New Roman"/>
      <w:lang w:eastAsia="pl-PL"/>
    </w:rPr>
  </w:style>
  <w:style w:type="paragraph" w:styleId="Nagwek1">
    <w:name w:val="heading 1"/>
    <w:basedOn w:val="Normalny"/>
    <w:next w:val="Normalny"/>
    <w:link w:val="Nagwek1Znak"/>
    <w:uiPriority w:val="9"/>
    <w:qFormat/>
    <w:rsid w:val="00152D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52D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qFormat/>
    <w:rsid w:val="00152DC1"/>
    <w:pPr>
      <w:keepNext/>
      <w:ind w:left="360"/>
      <w:jc w:val="both"/>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2DC1"/>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152DC1"/>
    <w:rPr>
      <w:rFonts w:asciiTheme="majorHAnsi" w:eastAsiaTheme="majorEastAsia" w:hAnsiTheme="majorHAnsi" w:cstheme="majorBidi"/>
      <w:b/>
      <w:bCs/>
      <w:color w:val="4F81BD" w:themeColor="accent1"/>
      <w:sz w:val="26"/>
      <w:szCs w:val="26"/>
      <w:lang w:eastAsia="pl-PL"/>
    </w:rPr>
  </w:style>
  <w:style w:type="character" w:customStyle="1" w:styleId="Nagwek4Znak">
    <w:name w:val="Nagłówek 4 Znak"/>
    <w:basedOn w:val="Domylnaczcionkaakapitu"/>
    <w:link w:val="Nagwek4"/>
    <w:rsid w:val="00152DC1"/>
    <w:rPr>
      <w:rFonts w:eastAsia="Times New Roman"/>
      <w:b/>
      <w:bCs/>
      <w:lang w:eastAsia="pl-PL"/>
    </w:rPr>
  </w:style>
  <w:style w:type="paragraph" w:styleId="Nagwek">
    <w:name w:val="header"/>
    <w:basedOn w:val="Normalny"/>
    <w:link w:val="NagwekZnak"/>
    <w:uiPriority w:val="99"/>
    <w:unhideWhenUsed/>
    <w:rsid w:val="00152DC1"/>
    <w:pPr>
      <w:tabs>
        <w:tab w:val="center" w:pos="4536"/>
        <w:tab w:val="right" w:pos="9072"/>
      </w:tabs>
    </w:pPr>
  </w:style>
  <w:style w:type="character" w:customStyle="1" w:styleId="NagwekZnak">
    <w:name w:val="Nagłówek Znak"/>
    <w:basedOn w:val="Domylnaczcionkaakapitu"/>
    <w:link w:val="Nagwek"/>
    <w:uiPriority w:val="99"/>
    <w:rsid w:val="00152DC1"/>
    <w:rPr>
      <w:rFonts w:eastAsia="Times New Roman"/>
      <w:lang w:eastAsia="pl-PL"/>
    </w:rPr>
  </w:style>
  <w:style w:type="paragraph" w:styleId="Stopka">
    <w:name w:val="footer"/>
    <w:basedOn w:val="Normalny"/>
    <w:link w:val="StopkaZnak"/>
    <w:uiPriority w:val="99"/>
    <w:unhideWhenUsed/>
    <w:rsid w:val="00152DC1"/>
    <w:pPr>
      <w:tabs>
        <w:tab w:val="center" w:pos="4536"/>
        <w:tab w:val="right" w:pos="9072"/>
      </w:tabs>
    </w:pPr>
  </w:style>
  <w:style w:type="character" w:customStyle="1" w:styleId="StopkaZnak">
    <w:name w:val="Stopka Znak"/>
    <w:basedOn w:val="Domylnaczcionkaakapitu"/>
    <w:link w:val="Stopka"/>
    <w:uiPriority w:val="99"/>
    <w:rsid w:val="00152DC1"/>
    <w:rPr>
      <w:rFonts w:eastAsia="Times New Roman"/>
      <w:lang w:eastAsia="pl-PL"/>
    </w:rPr>
  </w:style>
  <w:style w:type="paragraph" w:styleId="Tekstpodstawowywcity">
    <w:name w:val="Body Text Indent"/>
    <w:basedOn w:val="Normalny"/>
    <w:link w:val="TekstpodstawowywcityZnak"/>
    <w:rsid w:val="00152DC1"/>
    <w:pPr>
      <w:ind w:left="708"/>
      <w:jc w:val="both"/>
    </w:pPr>
  </w:style>
  <w:style w:type="character" w:customStyle="1" w:styleId="TekstpodstawowywcityZnak">
    <w:name w:val="Tekst podstawowy wcięty Znak"/>
    <w:basedOn w:val="Domylnaczcionkaakapitu"/>
    <w:link w:val="Tekstpodstawowywcity"/>
    <w:rsid w:val="00152DC1"/>
    <w:rPr>
      <w:rFonts w:eastAsia="Times New Roman"/>
      <w:lang w:eastAsia="pl-PL"/>
    </w:rPr>
  </w:style>
  <w:style w:type="paragraph" w:styleId="Akapitzlist">
    <w:name w:val="List Paragraph"/>
    <w:basedOn w:val="Normalny"/>
    <w:uiPriority w:val="34"/>
    <w:qFormat/>
    <w:rsid w:val="00152DC1"/>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uiPriority w:val="99"/>
    <w:unhideWhenUsed/>
    <w:rsid w:val="00152DC1"/>
    <w:pPr>
      <w:spacing w:after="120"/>
    </w:pPr>
  </w:style>
  <w:style w:type="character" w:customStyle="1" w:styleId="TekstpodstawowyZnak">
    <w:name w:val="Tekst podstawowy Znak"/>
    <w:basedOn w:val="Domylnaczcionkaakapitu"/>
    <w:link w:val="Tekstpodstawowy"/>
    <w:uiPriority w:val="99"/>
    <w:rsid w:val="00152DC1"/>
    <w:rPr>
      <w:rFonts w:eastAsia="Times New Roman"/>
      <w:lang w:eastAsia="pl-PL"/>
    </w:rPr>
  </w:style>
  <w:style w:type="paragraph" w:styleId="Tekstpodstawowy2">
    <w:name w:val="Body Text 2"/>
    <w:basedOn w:val="Normalny"/>
    <w:link w:val="Tekstpodstawowy2Znak"/>
    <w:uiPriority w:val="99"/>
    <w:unhideWhenUsed/>
    <w:rsid w:val="00152DC1"/>
    <w:pPr>
      <w:spacing w:after="120" w:line="480" w:lineRule="auto"/>
    </w:pPr>
  </w:style>
  <w:style w:type="character" w:customStyle="1" w:styleId="Tekstpodstawowy2Znak">
    <w:name w:val="Tekst podstawowy 2 Znak"/>
    <w:basedOn w:val="Domylnaczcionkaakapitu"/>
    <w:link w:val="Tekstpodstawowy2"/>
    <w:uiPriority w:val="99"/>
    <w:rsid w:val="00152DC1"/>
    <w:rPr>
      <w:rFonts w:eastAsia="Times New Roman"/>
      <w:lang w:eastAsia="pl-PL"/>
    </w:rPr>
  </w:style>
  <w:style w:type="paragraph" w:styleId="Lista">
    <w:name w:val="List"/>
    <w:basedOn w:val="Normalny"/>
    <w:rsid w:val="00152DC1"/>
    <w:pPr>
      <w:ind w:left="283" w:hanging="283"/>
    </w:pPr>
    <w:rPr>
      <w:sz w:val="20"/>
      <w:szCs w:val="20"/>
    </w:rPr>
  </w:style>
  <w:style w:type="paragraph" w:styleId="Lista2">
    <w:name w:val="List 2"/>
    <w:basedOn w:val="Normalny"/>
    <w:rsid w:val="00152DC1"/>
    <w:pPr>
      <w:ind w:left="566" w:hanging="283"/>
      <w:contextualSpacing/>
    </w:pPr>
    <w:rPr>
      <w:sz w:val="20"/>
      <w:szCs w:val="20"/>
    </w:rPr>
  </w:style>
  <w:style w:type="paragraph" w:styleId="Bezodstpw">
    <w:name w:val="No Spacing"/>
    <w:link w:val="BezodstpwZnak"/>
    <w:qFormat/>
    <w:rsid w:val="00152DC1"/>
    <w:rPr>
      <w:rFonts w:eastAsia="Times New Roman"/>
      <w:lang w:eastAsia="pl-PL"/>
    </w:rPr>
  </w:style>
  <w:style w:type="character" w:customStyle="1" w:styleId="BezodstpwZnak">
    <w:name w:val="Bez odstępów Znak"/>
    <w:basedOn w:val="Domylnaczcionkaakapitu"/>
    <w:link w:val="Bezodstpw"/>
    <w:rsid w:val="00152DC1"/>
    <w:rPr>
      <w:rFonts w:eastAsia="Times New Roman"/>
      <w:lang w:eastAsia="pl-PL"/>
    </w:rPr>
  </w:style>
  <w:style w:type="paragraph" w:customStyle="1" w:styleId="Bezodstpw1">
    <w:name w:val="Bez odstępów1"/>
    <w:rsid w:val="00152DC1"/>
    <w:pPr>
      <w:suppressAutoHyphens/>
      <w:spacing w:line="100" w:lineRule="atLeast"/>
    </w:pPr>
    <w:rPr>
      <w:rFonts w:eastAsia="Arial Unicode MS" w:cs="Mangal"/>
      <w:kern w:val="1"/>
      <w:lang w:eastAsia="hi-IN" w:bidi="hi-IN"/>
    </w:rPr>
  </w:style>
  <w:style w:type="paragraph" w:customStyle="1" w:styleId="NormalnyWeb1">
    <w:name w:val="Normalny (Web)1"/>
    <w:basedOn w:val="Normalny"/>
    <w:rsid w:val="00152DC1"/>
    <w:pPr>
      <w:suppressAutoHyphens/>
      <w:spacing w:before="28" w:after="28" w:line="100" w:lineRule="atLeast"/>
    </w:pPr>
    <w:rPr>
      <w:rFonts w:eastAsia="Arial Unicode MS"/>
      <w:kern w:val="1"/>
      <w:lang w:eastAsia="hi-IN" w:bidi="hi-IN"/>
    </w:rPr>
  </w:style>
  <w:style w:type="paragraph" w:customStyle="1" w:styleId="Standard">
    <w:name w:val="Standard"/>
    <w:rsid w:val="00152DC1"/>
    <w:pPr>
      <w:suppressAutoHyphens/>
      <w:autoSpaceDN w:val="0"/>
      <w:textAlignment w:val="baseline"/>
    </w:pPr>
    <w:rPr>
      <w:rFonts w:eastAsia="Arial Unicode MS" w:cs="Mangal"/>
      <w:kern w:val="3"/>
      <w:lang w:eastAsia="zh-CN" w:bidi="hi-IN"/>
    </w:rPr>
  </w:style>
  <w:style w:type="paragraph" w:customStyle="1" w:styleId="Akapitzlist1">
    <w:name w:val="Akapit z listą1"/>
    <w:basedOn w:val="Normalny"/>
    <w:rsid w:val="00152DC1"/>
    <w:pPr>
      <w:suppressAutoHyphens/>
      <w:ind w:left="720"/>
    </w:pPr>
    <w:rPr>
      <w:rFonts w:eastAsia="Arial Unicode MS" w:cs="Mangal"/>
      <w:kern w:val="1"/>
      <w:lang w:eastAsia="hi-IN" w:bidi="hi-IN"/>
    </w:rPr>
  </w:style>
  <w:style w:type="character" w:styleId="Uwydatnienie">
    <w:name w:val="Emphasis"/>
    <w:aliases w:val="1) pkt"/>
    <w:qFormat/>
    <w:rsid w:val="00152DC1"/>
  </w:style>
  <w:style w:type="character" w:customStyle="1" w:styleId="CharacterStyle2">
    <w:name w:val="Character Style 2"/>
    <w:rsid w:val="00152DC1"/>
    <w:rPr>
      <w:rFonts w:ascii="Garamond" w:hAnsi="Garamond" w:cs="Garamond"/>
      <w:sz w:val="24"/>
      <w:szCs w:val="24"/>
    </w:rPr>
  </w:style>
  <w:style w:type="character" w:styleId="Hipercze">
    <w:name w:val="Hyperlink"/>
    <w:basedOn w:val="Domylnaczcionkaakapitu"/>
    <w:rsid w:val="00152DC1"/>
    <w:rPr>
      <w:color w:val="0000FF"/>
      <w:u w:val="single"/>
    </w:rPr>
  </w:style>
  <w:style w:type="table" w:styleId="Tabela-Siatka">
    <w:name w:val="Table Grid"/>
    <w:basedOn w:val="Standardowy"/>
    <w:uiPriority w:val="59"/>
    <w:rsid w:val="009C3702"/>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Tekstpodstawowy"/>
    <w:rsid w:val="0074284E"/>
    <w:pPr>
      <w:widowControl w:val="0"/>
      <w:suppressLineNumbers/>
      <w:suppressAutoHyphens/>
    </w:pPr>
    <w:rPr>
      <w:rFonts w:eastAsia="Lucida Sans Unicode"/>
      <w:color w:val="000000"/>
    </w:rPr>
  </w:style>
  <w:style w:type="paragraph" w:customStyle="1" w:styleId="Nagwektabeli">
    <w:name w:val="Nagłówek tabeli"/>
    <w:basedOn w:val="Zawartotabeli"/>
    <w:rsid w:val="0074284E"/>
    <w:pPr>
      <w:jc w:val="center"/>
    </w:pPr>
    <w:rPr>
      <w:b/>
      <w:bCs/>
      <w:i/>
      <w:iCs/>
    </w:rPr>
  </w:style>
  <w:style w:type="paragraph" w:styleId="Tekstpodstawowy3">
    <w:name w:val="Body Text 3"/>
    <w:basedOn w:val="Normalny"/>
    <w:link w:val="Tekstpodstawowy3Znak"/>
    <w:uiPriority w:val="99"/>
    <w:semiHidden/>
    <w:unhideWhenUsed/>
    <w:rsid w:val="00B32F1B"/>
    <w:pPr>
      <w:spacing w:after="120"/>
    </w:pPr>
    <w:rPr>
      <w:sz w:val="16"/>
      <w:szCs w:val="16"/>
    </w:rPr>
  </w:style>
  <w:style w:type="character" w:customStyle="1" w:styleId="Tekstpodstawowy3Znak">
    <w:name w:val="Tekst podstawowy 3 Znak"/>
    <w:basedOn w:val="Domylnaczcionkaakapitu"/>
    <w:link w:val="Tekstpodstawowy3"/>
    <w:uiPriority w:val="99"/>
    <w:semiHidden/>
    <w:rsid w:val="00B32F1B"/>
    <w:rPr>
      <w:rFonts w:eastAsia="Times New Roman"/>
      <w:sz w:val="16"/>
      <w:szCs w:val="16"/>
      <w:lang w:eastAsia="pl-PL"/>
    </w:rPr>
  </w:style>
  <w:style w:type="table" w:styleId="Tabela-Elegancki">
    <w:name w:val="Table Elegant"/>
    <w:basedOn w:val="Standardowy"/>
    <w:rsid w:val="00B32F1B"/>
    <w:pPr>
      <w:autoSpaceDE w:val="0"/>
      <w:autoSpaceDN w:val="0"/>
    </w:pPr>
    <w:rPr>
      <w:rFonts w:eastAsia="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555762"/>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EAF66-8382-4ABF-99E4-34D5D5CD3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732</Words>
  <Characters>4397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M.Stefaniak</dc:creator>
  <cp:keywords/>
  <dc:description/>
  <cp:lastModifiedBy>rol</cp:lastModifiedBy>
  <cp:revision>8</cp:revision>
  <cp:lastPrinted>2013-06-14T06:14:00Z</cp:lastPrinted>
  <dcterms:created xsi:type="dcterms:W3CDTF">2018-11-20T10:35:00Z</dcterms:created>
  <dcterms:modified xsi:type="dcterms:W3CDTF">2020-08-18T09:17:00Z</dcterms:modified>
</cp:coreProperties>
</file>